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D8" w:rsidRDefault="00AB78D8" w:rsidP="00E6223F">
      <w:pPr>
        <w:pStyle w:val="Testodelblocco1"/>
        <w:tabs>
          <w:tab w:val="left" w:pos="600"/>
        </w:tabs>
        <w:spacing w:line="200" w:lineRule="atLeast"/>
        <w:ind w:left="0" w:right="0"/>
        <w:jc w:val="both"/>
        <w:rPr>
          <w:rFonts w:ascii="Garamond" w:hAnsi="Garamond" w:cs="Garamond"/>
          <w:b/>
        </w:rPr>
      </w:pPr>
      <w:bookmarkStart w:id="0" w:name="_GoBack"/>
      <w:bookmarkEnd w:id="0"/>
    </w:p>
    <w:p w:rsidR="00135263" w:rsidRPr="00E6223F" w:rsidRDefault="00F973BD" w:rsidP="00E6223F">
      <w:pPr>
        <w:pStyle w:val="Testodelblocco1"/>
        <w:tabs>
          <w:tab w:val="left" w:pos="600"/>
        </w:tabs>
        <w:spacing w:line="200" w:lineRule="atLeast"/>
        <w:ind w:left="0" w:right="0"/>
        <w:jc w:val="both"/>
        <w:rPr>
          <w:rFonts w:ascii="Garamond" w:hAnsi="Garamond" w:cs="Garamond"/>
          <w:b/>
        </w:rPr>
      </w:pPr>
      <w:r w:rsidRPr="00E6223F">
        <w:rPr>
          <w:rFonts w:ascii="Garamond" w:hAnsi="Garamond" w:cs="Garamond"/>
          <w:b/>
        </w:rPr>
        <w:t xml:space="preserve">ALLEGATO </w:t>
      </w:r>
      <w:r w:rsidR="00A8007E">
        <w:rPr>
          <w:rFonts w:ascii="Garamond" w:hAnsi="Garamond" w:cs="Garamond"/>
          <w:b/>
        </w:rPr>
        <w:t>C</w:t>
      </w:r>
      <w:r w:rsidRPr="00E6223F">
        <w:rPr>
          <w:rFonts w:ascii="Garamond" w:hAnsi="Garamond" w:cs="Garamond"/>
          <w:b/>
        </w:rPr>
        <w:t>) ALL’AVVISO DI PROCEDURA PER LA NOMINA DI COMPONENTE DEL NUCLEO DI VALUTAZIONE</w:t>
      </w:r>
    </w:p>
    <w:p w:rsidR="00F973BD" w:rsidRPr="00E6223F" w:rsidRDefault="00F973BD" w:rsidP="00C7559A">
      <w:pPr>
        <w:pStyle w:val="Testodelblocco1"/>
        <w:tabs>
          <w:tab w:val="left" w:pos="600"/>
        </w:tabs>
        <w:spacing w:line="200" w:lineRule="atLeast"/>
        <w:ind w:left="0" w:right="0"/>
        <w:jc w:val="center"/>
        <w:rPr>
          <w:rFonts w:ascii="Garamond" w:hAnsi="Garamond" w:cs="Garamond"/>
          <w:b/>
        </w:rPr>
      </w:pPr>
    </w:p>
    <w:p w:rsidR="00C7559A" w:rsidRPr="00E6223F" w:rsidRDefault="00C7559A" w:rsidP="00C7559A">
      <w:pPr>
        <w:pStyle w:val="Testodelblocco1"/>
        <w:tabs>
          <w:tab w:val="left" w:pos="600"/>
        </w:tabs>
        <w:spacing w:line="200" w:lineRule="atLeast"/>
        <w:ind w:left="0" w:right="0"/>
        <w:jc w:val="center"/>
        <w:rPr>
          <w:rFonts w:ascii="Garamond" w:hAnsi="Garamond" w:cs="Garamond"/>
          <w:b/>
        </w:rPr>
      </w:pPr>
      <w:r w:rsidRPr="00E6223F">
        <w:rPr>
          <w:rFonts w:ascii="Garamond" w:hAnsi="Garamond" w:cs="Garamond"/>
          <w:b/>
        </w:rPr>
        <w:t>DICHIARAZIONE SOSTITUTIVA DELL'ATTO DI NOTORIETÀ</w:t>
      </w:r>
    </w:p>
    <w:p w:rsidR="00C7559A" w:rsidRPr="00E6223F" w:rsidRDefault="00C7559A" w:rsidP="00C7559A">
      <w:pPr>
        <w:pStyle w:val="Testodelblocco1"/>
        <w:tabs>
          <w:tab w:val="left" w:pos="600"/>
        </w:tabs>
        <w:spacing w:line="200" w:lineRule="atLeast"/>
        <w:ind w:left="0" w:right="0"/>
        <w:jc w:val="center"/>
        <w:rPr>
          <w:rFonts w:ascii="Garamond" w:hAnsi="Garamond" w:cs="Garamond"/>
          <w:b/>
        </w:rPr>
      </w:pPr>
      <w:r w:rsidRPr="00E6223F">
        <w:rPr>
          <w:rFonts w:ascii="Garamond" w:hAnsi="Garamond" w:cs="Garamond"/>
          <w:b/>
        </w:rPr>
        <w:t>(ART. 47 D.P.R. 28 DICEMBRE 2000, N.  445)</w:t>
      </w:r>
    </w:p>
    <w:p w:rsidR="00135263" w:rsidRPr="00E6223F" w:rsidRDefault="00135263" w:rsidP="00EC426C">
      <w:pPr>
        <w:pStyle w:val="Testodelblocco1"/>
        <w:tabs>
          <w:tab w:val="left" w:pos="600"/>
        </w:tabs>
        <w:spacing w:line="200" w:lineRule="atLeast"/>
        <w:ind w:left="0" w:right="0"/>
        <w:rPr>
          <w:rFonts w:ascii="Garamond" w:hAnsi="Garamond" w:cs="Garamond"/>
        </w:rPr>
      </w:pPr>
    </w:p>
    <w:p w:rsidR="00EC426C" w:rsidRPr="00EC426C" w:rsidRDefault="008334E1" w:rsidP="0014502F">
      <w:pPr>
        <w:pStyle w:val="Testodelblocco1"/>
        <w:tabs>
          <w:tab w:val="left" w:pos="600"/>
        </w:tabs>
        <w:spacing w:line="200" w:lineRule="atLeast"/>
        <w:ind w:left="0" w:right="0"/>
        <w:jc w:val="center"/>
        <w:rPr>
          <w:rFonts w:ascii="Garamond" w:hAnsi="Garamond" w:cs="Garamond"/>
        </w:rPr>
      </w:pPr>
      <w:r w:rsidRPr="00E6223F">
        <w:rPr>
          <w:rFonts w:ascii="Garamond" w:hAnsi="Garamond" w:cs="Garamond"/>
        </w:rPr>
        <w:t>D</w:t>
      </w:r>
      <w:r w:rsidR="00C123EF" w:rsidRPr="00E6223F">
        <w:rPr>
          <w:rFonts w:ascii="Garamond" w:hAnsi="Garamond" w:cs="Garamond"/>
        </w:rPr>
        <w:t xml:space="preserve">ichiarazione </w:t>
      </w:r>
      <w:r w:rsidR="00EC426C" w:rsidRPr="00E6223F">
        <w:rPr>
          <w:rFonts w:ascii="Garamond" w:hAnsi="Garamond" w:cs="Garamond"/>
        </w:rPr>
        <w:t xml:space="preserve">di assenza di conflitto di interesse </w:t>
      </w:r>
      <w:r w:rsidRPr="00E6223F">
        <w:rPr>
          <w:rFonts w:ascii="Garamond" w:hAnsi="Garamond" w:cs="Garamond"/>
        </w:rPr>
        <w:t xml:space="preserve">ai sensi </w:t>
      </w:r>
      <w:r w:rsidR="005E2F33" w:rsidRPr="00E6223F">
        <w:rPr>
          <w:rFonts w:ascii="Garamond" w:hAnsi="Garamond" w:cs="Garamond"/>
        </w:rPr>
        <w:t xml:space="preserve">dell’art </w:t>
      </w:r>
      <w:r w:rsidR="00EC426C" w:rsidRPr="00E6223F">
        <w:rPr>
          <w:rFonts w:ascii="Garamond" w:hAnsi="Garamond" w:cs="Garamond"/>
        </w:rPr>
        <w:t>53</w:t>
      </w:r>
      <w:r w:rsidR="005E2F33" w:rsidRPr="00E6223F">
        <w:rPr>
          <w:rFonts w:ascii="Garamond" w:hAnsi="Garamond" w:cs="Garamond"/>
        </w:rPr>
        <w:t xml:space="preserve">, </w:t>
      </w:r>
      <w:r w:rsidR="00EC426C" w:rsidRPr="00E6223F">
        <w:rPr>
          <w:rFonts w:ascii="Garamond" w:hAnsi="Garamond" w:cs="Garamond"/>
        </w:rPr>
        <w:t>del D.Lgs</w:t>
      </w:r>
      <w:r w:rsidR="006E741A" w:rsidRPr="00E6223F">
        <w:rPr>
          <w:rFonts w:ascii="Garamond" w:hAnsi="Garamond" w:cs="Garamond"/>
        </w:rPr>
        <w:t xml:space="preserve"> n. </w:t>
      </w:r>
      <w:r w:rsidR="00EC426C" w:rsidRPr="00E6223F">
        <w:rPr>
          <w:rFonts w:ascii="Garamond" w:hAnsi="Garamond" w:cs="Garamond"/>
        </w:rPr>
        <w:t>165/2001</w:t>
      </w:r>
    </w:p>
    <w:p w:rsidR="00EC426C" w:rsidRPr="00EC426C" w:rsidRDefault="00EC426C" w:rsidP="00EC426C">
      <w:pPr>
        <w:pStyle w:val="Testodelblocco1"/>
        <w:tabs>
          <w:tab w:val="left" w:pos="600"/>
        </w:tabs>
        <w:spacing w:line="360" w:lineRule="auto"/>
        <w:jc w:val="both"/>
        <w:rPr>
          <w:rFonts w:ascii="Garamond" w:hAnsi="Garamond" w:cs="Garamond"/>
        </w:rPr>
      </w:pPr>
    </w:p>
    <w:p w:rsidR="00EC426C" w:rsidRPr="00EC426C" w:rsidRDefault="00EC426C" w:rsidP="00EC426C">
      <w:pPr>
        <w:pStyle w:val="Testodelblocco1"/>
        <w:tabs>
          <w:tab w:val="left" w:pos="600"/>
        </w:tabs>
        <w:spacing w:line="360" w:lineRule="auto"/>
        <w:ind w:left="0"/>
        <w:jc w:val="both"/>
        <w:rPr>
          <w:rFonts w:ascii="Garamond" w:hAnsi="Garamond" w:cs="Garamond"/>
        </w:rPr>
      </w:pPr>
      <w:r w:rsidRPr="00EC426C">
        <w:rPr>
          <w:rFonts w:ascii="Garamond" w:hAnsi="Garamond" w:cs="Garamond"/>
        </w:rPr>
        <w:t>Il/La sottoscrit</w:t>
      </w:r>
      <w:r w:rsidR="007E28FE">
        <w:rPr>
          <w:rFonts w:ascii="Garamond" w:hAnsi="Garamond" w:cs="Garamond"/>
        </w:rPr>
        <w:t>to/a…………………………………………………… nato/a a…………………………………</w:t>
      </w:r>
      <w:r>
        <w:rPr>
          <w:rFonts w:ascii="Garamond" w:hAnsi="Garamond" w:cs="Garamond"/>
        </w:rPr>
        <w:t>, i</w:t>
      </w:r>
      <w:r w:rsidR="007E28FE">
        <w:rPr>
          <w:rFonts w:ascii="Garamond" w:hAnsi="Garamond" w:cs="Garamond"/>
        </w:rPr>
        <w:t>l ……………</w:t>
      </w:r>
      <w:r w:rsidRPr="00EC426C">
        <w:rPr>
          <w:rFonts w:ascii="Garamond" w:hAnsi="Garamond" w:cs="Garamond"/>
        </w:rPr>
        <w:t>… e resi</w:t>
      </w:r>
      <w:r w:rsidR="007E28FE">
        <w:rPr>
          <w:rFonts w:ascii="Garamond" w:hAnsi="Garamond" w:cs="Garamond"/>
        </w:rPr>
        <w:t>dente in …………………………………</w:t>
      </w:r>
      <w:r w:rsidRPr="00EC426C">
        <w:rPr>
          <w:rFonts w:ascii="Garamond" w:hAnsi="Garamond" w:cs="Garamond"/>
        </w:rPr>
        <w:t xml:space="preserve">…. </w:t>
      </w:r>
      <w:r>
        <w:rPr>
          <w:rFonts w:ascii="Garamond" w:hAnsi="Garamond" w:cs="Garamond"/>
        </w:rPr>
        <w:t>v</w:t>
      </w:r>
      <w:r w:rsidRPr="00EC426C">
        <w:rPr>
          <w:rFonts w:ascii="Garamond" w:hAnsi="Garamond" w:cs="Garamond"/>
        </w:rPr>
        <w:t xml:space="preserve">ia…………………………………. </w:t>
      </w:r>
      <w:r>
        <w:rPr>
          <w:rFonts w:ascii="Garamond" w:hAnsi="Garamond" w:cs="Garamond"/>
        </w:rPr>
        <w:t>n</w:t>
      </w:r>
      <w:r w:rsidRPr="00EC426C">
        <w:rPr>
          <w:rFonts w:ascii="Garamond" w:hAnsi="Garamond" w:cs="Garamond"/>
        </w:rPr>
        <w:t>…….</w:t>
      </w:r>
      <w:r w:rsidR="007E28FE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Codice Fiscale …………</w:t>
      </w:r>
      <w:r w:rsidR="007E28FE">
        <w:rPr>
          <w:rFonts w:ascii="Garamond" w:hAnsi="Garamond" w:cs="Garamond"/>
        </w:rPr>
        <w:t>………………..…, professione…………………………………</w:t>
      </w:r>
      <w:r w:rsidRPr="00EC426C">
        <w:rPr>
          <w:rFonts w:ascii="Garamond" w:hAnsi="Garamond" w:cs="Garamond"/>
        </w:rPr>
        <w:t xml:space="preserve">… </w:t>
      </w:r>
      <w:r>
        <w:rPr>
          <w:rFonts w:ascii="Garamond" w:hAnsi="Garamond" w:cs="Garamond"/>
        </w:rPr>
        <w:t>i</w:t>
      </w:r>
      <w:r w:rsidRPr="00EC426C">
        <w:rPr>
          <w:rFonts w:ascii="Garamond" w:hAnsi="Garamond" w:cs="Garamond"/>
        </w:rPr>
        <w:t xml:space="preserve">n qualità di  ………………………………………………………………………………….. </w:t>
      </w:r>
      <w:r w:rsidR="00D50954">
        <w:rPr>
          <w:rFonts w:ascii="Garamond" w:hAnsi="Garamond" w:cs="Garamond"/>
        </w:rPr>
        <w:t>…………………...</w:t>
      </w:r>
      <w:r w:rsidRPr="00EC426C">
        <w:rPr>
          <w:rFonts w:ascii="Garamond" w:hAnsi="Garamond" w:cs="Garamond"/>
        </w:rPr>
        <w:t>,</w:t>
      </w:r>
    </w:p>
    <w:p w:rsidR="00EC426C" w:rsidRPr="00EC426C" w:rsidRDefault="00EC426C" w:rsidP="00EC426C">
      <w:pPr>
        <w:pStyle w:val="Testodelblocco1"/>
        <w:tabs>
          <w:tab w:val="left" w:pos="600"/>
        </w:tabs>
        <w:spacing w:line="360" w:lineRule="auto"/>
        <w:ind w:left="0"/>
        <w:jc w:val="both"/>
        <w:rPr>
          <w:rFonts w:ascii="Garamond" w:hAnsi="Garamond" w:cs="Garamond"/>
        </w:rPr>
      </w:pPr>
      <w:r w:rsidRPr="00EC426C">
        <w:rPr>
          <w:rFonts w:ascii="Garamond" w:hAnsi="Garamond" w:cs="Garamond"/>
        </w:rPr>
        <w:t xml:space="preserve">alla data del ……………………….. per l’incarico di </w:t>
      </w:r>
      <w:r w:rsidR="007E28FE">
        <w:rPr>
          <w:rFonts w:ascii="Garamond" w:hAnsi="Garamond" w:cs="Garamond"/>
        </w:rPr>
        <w:t>……………</w:t>
      </w:r>
      <w:r w:rsidRPr="00EC426C">
        <w:rPr>
          <w:rFonts w:ascii="Garamond" w:hAnsi="Garamond" w:cs="Garamond"/>
        </w:rPr>
        <w:t>………………………………………………………………………………</w:t>
      </w:r>
      <w:r>
        <w:rPr>
          <w:rFonts w:ascii="Garamond" w:hAnsi="Garamond" w:cs="Garamond"/>
        </w:rPr>
        <w:t>……..</w:t>
      </w:r>
    </w:p>
    <w:p w:rsidR="00EC426C" w:rsidRPr="00EC426C" w:rsidRDefault="00EC426C" w:rsidP="00EC426C">
      <w:pPr>
        <w:pStyle w:val="Testodelblocco1"/>
        <w:tabs>
          <w:tab w:val="left" w:pos="600"/>
        </w:tabs>
        <w:spacing w:line="360" w:lineRule="auto"/>
        <w:ind w:left="0"/>
        <w:jc w:val="both"/>
        <w:rPr>
          <w:rFonts w:ascii="Garamond" w:hAnsi="Garamond" w:cs="Garamond"/>
        </w:rPr>
      </w:pPr>
      <w:r w:rsidRPr="00EC426C">
        <w:rPr>
          <w:rFonts w:ascii="Garamond" w:hAnsi="Garamond" w:cs="Garamond"/>
        </w:rPr>
        <w:t>…………………………………………………………………………………………………</w:t>
      </w:r>
      <w:r>
        <w:rPr>
          <w:rFonts w:ascii="Garamond" w:hAnsi="Garamond" w:cs="Garamond"/>
        </w:rPr>
        <w:t>..</w:t>
      </w:r>
    </w:p>
    <w:p w:rsidR="007E5DAA" w:rsidRPr="00EC426C" w:rsidRDefault="00EC426C" w:rsidP="007E5DAA">
      <w:pPr>
        <w:pStyle w:val="Testodelblocco1"/>
        <w:tabs>
          <w:tab w:val="left" w:pos="600"/>
        </w:tabs>
        <w:spacing w:line="360" w:lineRule="auto"/>
        <w:ind w:left="0"/>
        <w:jc w:val="both"/>
        <w:rPr>
          <w:rFonts w:ascii="Garamond" w:hAnsi="Garamond" w:cs="Garamond"/>
        </w:rPr>
      </w:pPr>
      <w:r w:rsidRPr="00EC426C">
        <w:rPr>
          <w:rFonts w:ascii="Garamond" w:hAnsi="Garamond" w:cs="Garamond"/>
        </w:rPr>
        <w:t xml:space="preserve">ai sensi e per gli effetti del </w:t>
      </w:r>
      <w:r>
        <w:rPr>
          <w:rFonts w:ascii="Garamond" w:hAnsi="Garamond" w:cs="Garamond"/>
        </w:rPr>
        <w:t>dell’art. 53 del D.Lgs. n. 165/2001</w:t>
      </w:r>
      <w:r w:rsidRPr="00EC426C">
        <w:rPr>
          <w:rFonts w:ascii="Garamond" w:hAnsi="Garamond" w:cs="Garamond"/>
        </w:rPr>
        <w:t>, consapevole delle responsabilità e sanzioni penali previste dall'art. 76 del D.P.R. 445/2000 per false attestazioni e dichiarazioni mendaci</w:t>
      </w:r>
    </w:p>
    <w:p w:rsidR="007E5DAA" w:rsidRDefault="007E5DAA" w:rsidP="007E5DAA">
      <w:pPr>
        <w:pStyle w:val="Titolo3"/>
      </w:pPr>
      <w:r>
        <w:t>D I C H I A R O</w:t>
      </w:r>
    </w:p>
    <w:p w:rsidR="00931330" w:rsidRPr="00931330" w:rsidRDefault="00931330" w:rsidP="00931330"/>
    <w:p w:rsidR="00EC426C" w:rsidRPr="00EC426C" w:rsidRDefault="00931330" w:rsidP="00931330">
      <w:pPr>
        <w:pStyle w:val="Testodelblocco1"/>
        <w:tabs>
          <w:tab w:val="left" w:pos="600"/>
        </w:tabs>
        <w:spacing w:line="360" w:lineRule="auto"/>
        <w:ind w:left="0" w:right="-1"/>
        <w:jc w:val="both"/>
        <w:rPr>
          <w:rFonts w:ascii="Garamond" w:hAnsi="Garamond" w:cs="Garamond"/>
        </w:rPr>
      </w:pPr>
      <w:r w:rsidRPr="00EC426C">
        <w:rPr>
          <w:rFonts w:ascii="Garamond" w:hAnsi="Garamond" w:cs="Garamond"/>
        </w:rPr>
        <w:t>l’insussistenza di situazioni, anche potenz</w:t>
      </w:r>
      <w:r>
        <w:rPr>
          <w:rFonts w:ascii="Garamond" w:hAnsi="Garamond" w:cs="Garamond"/>
        </w:rPr>
        <w:t xml:space="preserve">iali, di conflitto di interesse, </w:t>
      </w:r>
      <w:r w:rsidR="00EC426C" w:rsidRPr="00EC426C">
        <w:rPr>
          <w:rFonts w:ascii="Garamond" w:hAnsi="Garamond" w:cs="Garamond"/>
        </w:rPr>
        <w:t>per proprio conto</w:t>
      </w:r>
      <w:r>
        <w:rPr>
          <w:rFonts w:ascii="Garamond" w:hAnsi="Garamond" w:cs="Garamond"/>
        </w:rPr>
        <w:t>,</w:t>
      </w:r>
      <w:r w:rsidR="00EC426C" w:rsidRPr="00EC426C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 del coniuge, di </w:t>
      </w:r>
      <w:r w:rsidRPr="00931330">
        <w:rPr>
          <w:rFonts w:ascii="Garamond" w:hAnsi="Garamond" w:cs="Garamond"/>
        </w:rPr>
        <w:t xml:space="preserve">conviventi, di parenti, </w:t>
      </w:r>
      <w:r w:rsidR="00151FA6">
        <w:rPr>
          <w:rFonts w:ascii="Garamond" w:hAnsi="Garamond" w:cs="Garamond"/>
        </w:rPr>
        <w:t>di affini</w:t>
      </w:r>
      <w:r>
        <w:rPr>
          <w:rFonts w:ascii="Garamond" w:hAnsi="Garamond" w:cs="Garamond"/>
        </w:rPr>
        <w:t>.</w:t>
      </w:r>
    </w:p>
    <w:p w:rsidR="007E5DAA" w:rsidRPr="007E5DAA" w:rsidRDefault="005C40FC" w:rsidP="007E5DAA">
      <w:pPr>
        <w:pStyle w:val="Paragrafoelenco"/>
        <w:numPr>
          <w:ilvl w:val="0"/>
          <w:numId w:val="1"/>
        </w:numPr>
        <w:tabs>
          <w:tab w:val="left" w:pos="360"/>
        </w:tabs>
        <w:jc w:val="both"/>
        <w:rPr>
          <w:rFonts w:ascii="Garamond" w:hAnsi="Garamond" w:cs="Garamond"/>
          <w:szCs w:val="27"/>
        </w:rPr>
      </w:pPr>
      <w:r>
        <w:rPr>
          <w:rFonts w:ascii="Garamond" w:hAnsi="Garamond" w:cs="Garamond"/>
          <w:szCs w:val="27"/>
        </w:rPr>
        <w:t>_________</w:t>
      </w:r>
      <w:r w:rsidR="007E5DAA" w:rsidRPr="007E5DAA">
        <w:rPr>
          <w:rFonts w:ascii="Garamond" w:hAnsi="Garamond" w:cs="Garamond"/>
          <w:szCs w:val="27"/>
        </w:rPr>
        <w:t xml:space="preserve"> lì…………………….</w:t>
      </w:r>
    </w:p>
    <w:p w:rsidR="007E5DAA" w:rsidRPr="007E5DAA" w:rsidRDefault="007E5DAA" w:rsidP="007E5DAA">
      <w:pPr>
        <w:pStyle w:val="Paragrafoelenco"/>
        <w:numPr>
          <w:ilvl w:val="0"/>
          <w:numId w:val="1"/>
        </w:numPr>
        <w:tabs>
          <w:tab w:val="left" w:pos="360"/>
        </w:tabs>
        <w:jc w:val="both"/>
        <w:rPr>
          <w:rFonts w:ascii="Garamond" w:hAnsi="Garamond" w:cs="Garamond"/>
          <w:szCs w:val="27"/>
        </w:rPr>
      </w:pPr>
    </w:p>
    <w:p w:rsidR="007E5DAA" w:rsidRPr="007E28FE" w:rsidRDefault="007E5DAA" w:rsidP="007E5DAA">
      <w:pPr>
        <w:pStyle w:val="Paragrafoelenco"/>
        <w:numPr>
          <w:ilvl w:val="0"/>
          <w:numId w:val="1"/>
        </w:numPr>
        <w:tabs>
          <w:tab w:val="left" w:pos="600"/>
        </w:tabs>
        <w:jc w:val="center"/>
        <w:rPr>
          <w:rFonts w:ascii="Garamond" w:hAnsi="Garamond" w:cs="Garamond"/>
          <w:szCs w:val="27"/>
        </w:rPr>
      </w:pP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</w:r>
      <w:r w:rsidRPr="007E28FE">
        <w:rPr>
          <w:rFonts w:ascii="Garamond" w:hAnsi="Garamond" w:cs="Garamond"/>
          <w:szCs w:val="27"/>
        </w:rPr>
        <w:tab/>
        <w:t>Il Dichiarante</w:t>
      </w:r>
    </w:p>
    <w:p w:rsidR="007E5DAA" w:rsidRPr="007E5DAA" w:rsidRDefault="007E5DAA" w:rsidP="007E5DAA">
      <w:pPr>
        <w:pStyle w:val="Paragrafoelenco"/>
        <w:numPr>
          <w:ilvl w:val="0"/>
          <w:numId w:val="1"/>
        </w:numPr>
        <w:tabs>
          <w:tab w:val="left" w:pos="360"/>
        </w:tabs>
        <w:jc w:val="center"/>
        <w:rPr>
          <w:rFonts w:ascii="Garamond" w:hAnsi="Garamond" w:cs="Garamond"/>
          <w:szCs w:val="27"/>
        </w:rPr>
      </w:pP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</w:r>
      <w:r w:rsidRPr="007E5DAA">
        <w:rPr>
          <w:rFonts w:ascii="Garamond" w:hAnsi="Garamond" w:cs="Garamond"/>
          <w:szCs w:val="27"/>
        </w:rPr>
        <w:tab/>
        <w:t>………………………</w:t>
      </w:r>
    </w:p>
    <w:p w:rsidR="00C123EF" w:rsidRDefault="00C123EF" w:rsidP="00C1459B">
      <w:pPr>
        <w:tabs>
          <w:tab w:val="left" w:pos="600"/>
        </w:tabs>
        <w:jc w:val="both"/>
      </w:pPr>
    </w:p>
    <w:p w:rsidR="0010781E" w:rsidRDefault="0010781E" w:rsidP="0010781E">
      <w:pPr>
        <w:tabs>
          <w:tab w:val="left" w:pos="360"/>
          <w:tab w:val="left" w:pos="960"/>
        </w:tabs>
        <w:jc w:val="both"/>
        <w:rPr>
          <w:rFonts w:ascii="Garamond" w:hAnsi="Garamond" w:cs="Garamond"/>
          <w:kern w:val="2"/>
          <w:sz w:val="22"/>
          <w:szCs w:val="22"/>
        </w:rPr>
      </w:pPr>
      <w:r>
        <w:rPr>
          <w:rFonts w:ascii="Garamond" w:hAnsi="Garamond" w:cs="Garamond"/>
          <w:kern w:val="2"/>
          <w:sz w:val="22"/>
          <w:szCs w:val="22"/>
        </w:rPr>
        <w:t>Dichiaro inoltre:</w:t>
      </w:r>
    </w:p>
    <w:p w:rsidR="0010781E" w:rsidRDefault="0010781E" w:rsidP="0010781E">
      <w:pPr>
        <w:tabs>
          <w:tab w:val="left" w:pos="369"/>
          <w:tab w:val="left" w:pos="969"/>
        </w:tabs>
        <w:spacing w:line="276" w:lineRule="auto"/>
        <w:ind w:left="-15"/>
        <w:jc w:val="both"/>
        <w:rPr>
          <w:rFonts w:ascii="Garamond" w:hAnsi="Garamond" w:cs="Garamond"/>
          <w:kern w:val="2"/>
          <w:sz w:val="22"/>
          <w:szCs w:val="22"/>
        </w:rPr>
      </w:pPr>
      <w:r>
        <w:rPr>
          <w:rFonts w:ascii="Garamond" w:hAnsi="Garamond" w:cs="Garamond"/>
          <w:kern w:val="2"/>
          <w:sz w:val="22"/>
          <w:szCs w:val="22"/>
        </w:rPr>
        <w:t>di aver ricevuto l’informativa prevista ai sensi del D. Lgs. 196/2003, come modificato dal D. Lgs. n. 101/2018, e dell’art. 13 del Regolamento UE n. 2016/679, e di conoscere che i dati da me forniti saranno raccolti ai fini del loro trattamento, anche con mezzo elettronico, nelle banche dati del Comune di Muro Lucano;</w:t>
      </w:r>
    </w:p>
    <w:p w:rsidR="0010781E" w:rsidRDefault="0010781E" w:rsidP="0010781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kern w:val="2"/>
          <w:sz w:val="22"/>
          <w:szCs w:val="22"/>
        </w:rPr>
      </w:pPr>
    </w:p>
    <w:p w:rsidR="0010781E" w:rsidRDefault="0010781E" w:rsidP="0010781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kern w:val="2"/>
          <w:sz w:val="22"/>
          <w:szCs w:val="22"/>
        </w:rPr>
      </w:pPr>
    </w:p>
    <w:p w:rsidR="0010781E" w:rsidRDefault="0010781E" w:rsidP="0010781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kern w:val="2"/>
          <w:sz w:val="22"/>
          <w:szCs w:val="22"/>
        </w:rPr>
      </w:pPr>
    </w:p>
    <w:p w:rsidR="0010781E" w:rsidRDefault="0010781E" w:rsidP="0010781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kern w:val="2"/>
          <w:sz w:val="22"/>
          <w:szCs w:val="22"/>
        </w:rPr>
      </w:pPr>
      <w:r>
        <w:rPr>
          <w:rFonts w:ascii="Garamond" w:hAnsi="Garamond" w:cs="Garamond"/>
          <w:kern w:val="2"/>
          <w:sz w:val="22"/>
          <w:szCs w:val="22"/>
        </w:rPr>
        <w:t>Data ....................</w:t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  <w:t xml:space="preserve">                             Firma</w:t>
      </w:r>
    </w:p>
    <w:p w:rsidR="0010781E" w:rsidRDefault="0010781E" w:rsidP="0010781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Garamond"/>
          <w:kern w:val="2"/>
          <w:sz w:val="22"/>
          <w:szCs w:val="22"/>
        </w:rPr>
      </w:pPr>
    </w:p>
    <w:p w:rsidR="0010781E" w:rsidRDefault="0010781E" w:rsidP="0010781E">
      <w:pPr>
        <w:autoSpaceDE w:val="0"/>
        <w:autoSpaceDN w:val="0"/>
        <w:adjustRightInd w:val="0"/>
        <w:spacing w:line="276" w:lineRule="auto"/>
        <w:ind w:left="360"/>
        <w:jc w:val="right"/>
        <w:rPr>
          <w:rFonts w:ascii="Garamond" w:hAnsi="Garamond" w:cs="Garamond"/>
          <w:kern w:val="2"/>
          <w:sz w:val="22"/>
          <w:szCs w:val="22"/>
        </w:rPr>
      </w:pPr>
      <w:r>
        <w:rPr>
          <w:rFonts w:ascii="Garamond" w:hAnsi="Garamond" w:cs="Garamond"/>
          <w:kern w:val="2"/>
          <w:sz w:val="22"/>
          <w:szCs w:val="22"/>
        </w:rPr>
        <w:t>______________________</w:t>
      </w:r>
    </w:p>
    <w:p w:rsidR="0010781E" w:rsidRDefault="0010781E" w:rsidP="0010781E">
      <w:pPr>
        <w:tabs>
          <w:tab w:val="left" w:pos="600"/>
        </w:tabs>
        <w:jc w:val="center"/>
        <w:rPr>
          <w:rFonts w:ascii="Garamond" w:hAnsi="Garamond" w:cs="Garamond"/>
          <w:kern w:val="2"/>
          <w:sz w:val="22"/>
          <w:szCs w:val="22"/>
        </w:rPr>
      </w:pP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  <w:r>
        <w:rPr>
          <w:rFonts w:ascii="Garamond" w:hAnsi="Garamond" w:cs="Garamond"/>
          <w:kern w:val="2"/>
          <w:sz w:val="22"/>
          <w:szCs w:val="22"/>
        </w:rPr>
        <w:tab/>
      </w:r>
    </w:p>
    <w:p w:rsidR="00507B64" w:rsidRDefault="00507B64" w:rsidP="005C40FC">
      <w:pPr>
        <w:tabs>
          <w:tab w:val="left" w:pos="360"/>
        </w:tabs>
        <w:jc w:val="both"/>
        <w:rPr>
          <w:rFonts w:ascii="Garamond" w:hAnsi="Garamond" w:cs="Garamond"/>
          <w:szCs w:val="27"/>
        </w:rPr>
      </w:pPr>
    </w:p>
    <w:sectPr w:rsidR="00507B64" w:rsidSect="007E28FE">
      <w:pgSz w:w="11906" w:h="16838"/>
      <w:pgMar w:top="379" w:right="1134" w:bottom="1135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021" w:rsidRDefault="00046021">
      <w:r>
        <w:separator/>
      </w:r>
    </w:p>
  </w:endnote>
  <w:endnote w:type="continuationSeparator" w:id="0">
    <w:p w:rsidR="00046021" w:rsidRDefault="0004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021" w:rsidRDefault="00046021">
      <w:r>
        <w:separator/>
      </w:r>
    </w:p>
  </w:footnote>
  <w:footnote w:type="continuationSeparator" w:id="0">
    <w:p w:rsidR="00046021" w:rsidRDefault="00046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" w15:restartNumberingAfterBreak="0">
    <w:nsid w:val="2A7A43FE"/>
    <w:multiLevelType w:val="hybridMultilevel"/>
    <w:tmpl w:val="3D44E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7575C"/>
    <w:multiLevelType w:val="hybridMultilevel"/>
    <w:tmpl w:val="4086D2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A5F1E"/>
    <w:multiLevelType w:val="hybridMultilevel"/>
    <w:tmpl w:val="81DAF8A4"/>
    <w:lvl w:ilvl="0" w:tplc="0410000F">
      <w:start w:val="1"/>
      <w:numFmt w:val="decimal"/>
      <w:lvlText w:val="%1."/>
      <w:lvlJc w:val="left"/>
      <w:pPr>
        <w:ind w:left="-414" w:hanging="360"/>
      </w:pPr>
    </w:lvl>
    <w:lvl w:ilvl="1" w:tplc="04100019" w:tentative="1">
      <w:start w:val="1"/>
      <w:numFmt w:val="lowerLetter"/>
      <w:lvlText w:val="%2."/>
      <w:lvlJc w:val="left"/>
      <w:pPr>
        <w:ind w:left="306" w:hanging="360"/>
      </w:pPr>
    </w:lvl>
    <w:lvl w:ilvl="2" w:tplc="0410001B" w:tentative="1">
      <w:start w:val="1"/>
      <w:numFmt w:val="lowerRoman"/>
      <w:lvlText w:val="%3."/>
      <w:lvlJc w:val="right"/>
      <w:pPr>
        <w:ind w:left="1026" w:hanging="180"/>
      </w:pPr>
    </w:lvl>
    <w:lvl w:ilvl="3" w:tplc="0410000F" w:tentative="1">
      <w:start w:val="1"/>
      <w:numFmt w:val="decimal"/>
      <w:lvlText w:val="%4."/>
      <w:lvlJc w:val="left"/>
      <w:pPr>
        <w:ind w:left="1746" w:hanging="360"/>
      </w:pPr>
    </w:lvl>
    <w:lvl w:ilvl="4" w:tplc="04100019" w:tentative="1">
      <w:start w:val="1"/>
      <w:numFmt w:val="lowerLetter"/>
      <w:lvlText w:val="%5."/>
      <w:lvlJc w:val="left"/>
      <w:pPr>
        <w:ind w:left="2466" w:hanging="360"/>
      </w:pPr>
    </w:lvl>
    <w:lvl w:ilvl="5" w:tplc="0410001B" w:tentative="1">
      <w:start w:val="1"/>
      <w:numFmt w:val="lowerRoman"/>
      <w:lvlText w:val="%6."/>
      <w:lvlJc w:val="right"/>
      <w:pPr>
        <w:ind w:left="3186" w:hanging="180"/>
      </w:pPr>
    </w:lvl>
    <w:lvl w:ilvl="6" w:tplc="0410000F" w:tentative="1">
      <w:start w:val="1"/>
      <w:numFmt w:val="decimal"/>
      <w:lvlText w:val="%7."/>
      <w:lvlJc w:val="left"/>
      <w:pPr>
        <w:ind w:left="3906" w:hanging="360"/>
      </w:pPr>
    </w:lvl>
    <w:lvl w:ilvl="7" w:tplc="04100019" w:tentative="1">
      <w:start w:val="1"/>
      <w:numFmt w:val="lowerLetter"/>
      <w:lvlText w:val="%8."/>
      <w:lvlJc w:val="left"/>
      <w:pPr>
        <w:ind w:left="4626" w:hanging="360"/>
      </w:pPr>
    </w:lvl>
    <w:lvl w:ilvl="8" w:tplc="0410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6" w15:restartNumberingAfterBreak="0">
    <w:nsid w:val="4B1A6C1F"/>
    <w:multiLevelType w:val="hybridMultilevel"/>
    <w:tmpl w:val="4AE82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7ED3"/>
    <w:multiLevelType w:val="hybridMultilevel"/>
    <w:tmpl w:val="1F4045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54"/>
    <w:multiLevelType w:val="hybridMultilevel"/>
    <w:tmpl w:val="F8FEEABE"/>
    <w:lvl w:ilvl="0" w:tplc="04100003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4F93676"/>
    <w:multiLevelType w:val="hybridMultilevel"/>
    <w:tmpl w:val="85C454F2"/>
    <w:lvl w:ilvl="0" w:tplc="81181E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1"/>
    <w:rsid w:val="00005967"/>
    <w:rsid w:val="00046021"/>
    <w:rsid w:val="0009155E"/>
    <w:rsid w:val="000C650B"/>
    <w:rsid w:val="000D10BC"/>
    <w:rsid w:val="000F41C3"/>
    <w:rsid w:val="0010781E"/>
    <w:rsid w:val="00122021"/>
    <w:rsid w:val="00134C02"/>
    <w:rsid w:val="00135263"/>
    <w:rsid w:val="0014502F"/>
    <w:rsid w:val="00151FA6"/>
    <w:rsid w:val="001A6246"/>
    <w:rsid w:val="00247607"/>
    <w:rsid w:val="00254375"/>
    <w:rsid w:val="00261277"/>
    <w:rsid w:val="002624E7"/>
    <w:rsid w:val="002716F0"/>
    <w:rsid w:val="00272003"/>
    <w:rsid w:val="00275023"/>
    <w:rsid w:val="002A5F9C"/>
    <w:rsid w:val="002B5E92"/>
    <w:rsid w:val="002C0F16"/>
    <w:rsid w:val="003144F8"/>
    <w:rsid w:val="00317BE1"/>
    <w:rsid w:val="00321E61"/>
    <w:rsid w:val="00357372"/>
    <w:rsid w:val="0036210F"/>
    <w:rsid w:val="00367C7B"/>
    <w:rsid w:val="003A7DC0"/>
    <w:rsid w:val="003F2A3C"/>
    <w:rsid w:val="004234A8"/>
    <w:rsid w:val="004D6B2B"/>
    <w:rsid w:val="004D7E1B"/>
    <w:rsid w:val="004E4DB0"/>
    <w:rsid w:val="00507B64"/>
    <w:rsid w:val="00570C59"/>
    <w:rsid w:val="005944BE"/>
    <w:rsid w:val="0059716B"/>
    <w:rsid w:val="005A088B"/>
    <w:rsid w:val="005C40FC"/>
    <w:rsid w:val="005E1101"/>
    <w:rsid w:val="005E2F33"/>
    <w:rsid w:val="00602A7B"/>
    <w:rsid w:val="0061077E"/>
    <w:rsid w:val="006E741A"/>
    <w:rsid w:val="0075305D"/>
    <w:rsid w:val="007D3963"/>
    <w:rsid w:val="007E28FE"/>
    <w:rsid w:val="007E5DAA"/>
    <w:rsid w:val="007E7FA2"/>
    <w:rsid w:val="00806BA7"/>
    <w:rsid w:val="00807BB0"/>
    <w:rsid w:val="008334E1"/>
    <w:rsid w:val="008359E9"/>
    <w:rsid w:val="00873BB2"/>
    <w:rsid w:val="008C51ED"/>
    <w:rsid w:val="00931330"/>
    <w:rsid w:val="00982F80"/>
    <w:rsid w:val="009E48FE"/>
    <w:rsid w:val="00A1293F"/>
    <w:rsid w:val="00A574FF"/>
    <w:rsid w:val="00A6624E"/>
    <w:rsid w:val="00A8007E"/>
    <w:rsid w:val="00A80291"/>
    <w:rsid w:val="00AB78D8"/>
    <w:rsid w:val="00AC2DCF"/>
    <w:rsid w:val="00AF20C7"/>
    <w:rsid w:val="00B3256D"/>
    <w:rsid w:val="00B41489"/>
    <w:rsid w:val="00B50759"/>
    <w:rsid w:val="00B733D7"/>
    <w:rsid w:val="00B81712"/>
    <w:rsid w:val="00BC21BB"/>
    <w:rsid w:val="00BF10DE"/>
    <w:rsid w:val="00BF136E"/>
    <w:rsid w:val="00C123EF"/>
    <w:rsid w:val="00C1459B"/>
    <w:rsid w:val="00C7559A"/>
    <w:rsid w:val="00D248DA"/>
    <w:rsid w:val="00D40DA2"/>
    <w:rsid w:val="00D50954"/>
    <w:rsid w:val="00D75A31"/>
    <w:rsid w:val="00DB1704"/>
    <w:rsid w:val="00DB1DCD"/>
    <w:rsid w:val="00DB203C"/>
    <w:rsid w:val="00DB3455"/>
    <w:rsid w:val="00DD5C7A"/>
    <w:rsid w:val="00E2008C"/>
    <w:rsid w:val="00E22157"/>
    <w:rsid w:val="00E23C90"/>
    <w:rsid w:val="00E479A1"/>
    <w:rsid w:val="00E56A35"/>
    <w:rsid w:val="00E6223F"/>
    <w:rsid w:val="00EC12BF"/>
    <w:rsid w:val="00EC426C"/>
    <w:rsid w:val="00EC68E6"/>
    <w:rsid w:val="00F10D4E"/>
    <w:rsid w:val="00F414F5"/>
    <w:rsid w:val="00F4444C"/>
    <w:rsid w:val="00F9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3F945-C233-4C29-889B-F4BC793F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170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qFormat/>
    <w:rsid w:val="00DB1704"/>
    <w:pPr>
      <w:keepNext/>
      <w:tabs>
        <w:tab w:val="num" w:pos="0"/>
      </w:tabs>
      <w:ind w:left="432" w:hanging="432"/>
      <w:jc w:val="center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DB1704"/>
    <w:pPr>
      <w:keepNext/>
      <w:tabs>
        <w:tab w:val="num" w:pos="0"/>
      </w:tabs>
      <w:ind w:left="576" w:hanging="576"/>
      <w:jc w:val="center"/>
      <w:outlineLvl w:val="1"/>
    </w:pPr>
    <w:rPr>
      <w:rFonts w:ascii="Garamond" w:eastAsia="Arial Unicode MS" w:hAnsi="Garamond" w:cs="Arial Unicode MS"/>
      <w:szCs w:val="20"/>
    </w:rPr>
  </w:style>
  <w:style w:type="paragraph" w:styleId="Titolo3">
    <w:name w:val="heading 3"/>
    <w:basedOn w:val="Normale"/>
    <w:next w:val="Normale"/>
    <w:qFormat/>
    <w:rsid w:val="00DB1704"/>
    <w:pPr>
      <w:keepNext/>
      <w:tabs>
        <w:tab w:val="num" w:pos="0"/>
      </w:tabs>
      <w:ind w:left="720" w:hanging="720"/>
      <w:jc w:val="center"/>
      <w:outlineLvl w:val="2"/>
    </w:pPr>
    <w:rPr>
      <w:rFonts w:ascii="Garamond" w:hAnsi="Garamond" w:cs="Garamond"/>
      <w:b/>
      <w:bCs/>
      <w:smallCap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sid w:val="00DB1704"/>
    <w:rPr>
      <w:rFonts w:ascii="Symbol" w:hAnsi="Symbol" w:cs="OpenSymbol"/>
    </w:rPr>
  </w:style>
  <w:style w:type="character" w:customStyle="1" w:styleId="WW8Num3z1">
    <w:name w:val="WW8Num3z1"/>
    <w:rsid w:val="00DB1704"/>
    <w:rPr>
      <w:rFonts w:ascii="Symbol" w:hAnsi="Symbol" w:cs="OpenSymbol"/>
    </w:rPr>
  </w:style>
  <w:style w:type="character" w:customStyle="1" w:styleId="WW8Num4z0">
    <w:name w:val="WW8Num4z0"/>
    <w:rsid w:val="00DB1704"/>
    <w:rPr>
      <w:rFonts w:ascii="Symbol" w:hAnsi="Symbol" w:cs="OpenSymbol"/>
    </w:rPr>
  </w:style>
  <w:style w:type="character" w:customStyle="1" w:styleId="Caratteredellanota">
    <w:name w:val="Carattere della nota"/>
    <w:rsid w:val="00DB1704"/>
  </w:style>
  <w:style w:type="character" w:styleId="Rimandonotaapidipagina">
    <w:name w:val="footnote reference"/>
    <w:semiHidden/>
    <w:rsid w:val="00DB1704"/>
    <w:rPr>
      <w:vertAlign w:val="superscript"/>
    </w:rPr>
  </w:style>
  <w:style w:type="character" w:customStyle="1" w:styleId="Caratterenotadichiusura">
    <w:name w:val="Carattere nota di chiusura"/>
    <w:rsid w:val="00DB1704"/>
  </w:style>
  <w:style w:type="character" w:styleId="Rimandonotadichiusura">
    <w:name w:val="endnote reference"/>
    <w:semiHidden/>
    <w:rsid w:val="00DB1704"/>
    <w:rPr>
      <w:vertAlign w:val="superscript"/>
    </w:rPr>
  </w:style>
  <w:style w:type="character" w:customStyle="1" w:styleId="Caratteredinumerazione">
    <w:name w:val="Carattere di numerazione"/>
    <w:rsid w:val="00DB1704"/>
  </w:style>
  <w:style w:type="character" w:customStyle="1" w:styleId="Punti">
    <w:name w:val="Punti"/>
    <w:rsid w:val="00DB1704"/>
    <w:rPr>
      <w:rFonts w:ascii="OpenSymbol" w:eastAsia="OpenSymbol" w:hAnsi="OpenSymbol" w:cs="OpenSymbol"/>
    </w:rPr>
  </w:style>
  <w:style w:type="character" w:styleId="Collegamentoipertestuale">
    <w:name w:val="Hyperlink"/>
    <w:rsid w:val="00DB1704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rsid w:val="00DB170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DB1704"/>
    <w:pPr>
      <w:spacing w:after="120"/>
    </w:pPr>
  </w:style>
  <w:style w:type="paragraph" w:styleId="Elenco">
    <w:name w:val="List"/>
    <w:basedOn w:val="Corpotesto"/>
    <w:rsid w:val="00DB1704"/>
  </w:style>
  <w:style w:type="paragraph" w:customStyle="1" w:styleId="Didascalia1">
    <w:name w:val="Didascalia1"/>
    <w:basedOn w:val="Normale"/>
    <w:rsid w:val="00DB170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DB1704"/>
    <w:pPr>
      <w:suppressLineNumbers/>
    </w:pPr>
  </w:style>
  <w:style w:type="paragraph" w:styleId="Pidipagina">
    <w:name w:val="footer"/>
    <w:basedOn w:val="Normale"/>
    <w:rsid w:val="00DB170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DB1704"/>
    <w:pPr>
      <w:suppressLineNumbers/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DB1704"/>
    <w:pPr>
      <w:ind w:left="1134" w:right="94"/>
    </w:pPr>
  </w:style>
  <w:style w:type="paragraph" w:customStyle="1" w:styleId="Contenutotabella">
    <w:name w:val="Contenuto tabella"/>
    <w:basedOn w:val="Normale"/>
    <w:rsid w:val="00DB1704"/>
    <w:pPr>
      <w:suppressLineNumbers/>
    </w:pPr>
  </w:style>
  <w:style w:type="paragraph" w:styleId="Testonotaapidipagina">
    <w:name w:val="footnote text"/>
    <w:basedOn w:val="Normale"/>
    <w:semiHidden/>
    <w:rsid w:val="00DB1704"/>
    <w:pPr>
      <w:suppressLineNumbers/>
      <w:ind w:left="283" w:hanging="283"/>
    </w:pPr>
    <w:rPr>
      <w:sz w:val="20"/>
      <w:szCs w:val="20"/>
    </w:rPr>
  </w:style>
  <w:style w:type="paragraph" w:customStyle="1" w:styleId="Intestazionetabella">
    <w:name w:val="Intestazione tabella"/>
    <w:basedOn w:val="Contenutotabella"/>
    <w:rsid w:val="00DB1704"/>
    <w:pPr>
      <w:jc w:val="center"/>
    </w:pPr>
    <w:rPr>
      <w:b/>
      <w:bCs/>
    </w:rPr>
  </w:style>
  <w:style w:type="character" w:styleId="Collegamentovisitato">
    <w:name w:val="FollowedHyperlink"/>
    <w:basedOn w:val="Carpredefinitoparagrafo"/>
    <w:rsid w:val="00D75A31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7E5DA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5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.iodice\Desktop\attuazione%20PTTI\Dichiarazioni\dichiarazione%20art.%2053,%20all.%20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art. 53, all. d.dotx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dichiarazione del Sindaco/Assessore/Consigliere del Comune di Lucca prescritta dall'articolo 14 del D</vt:lpstr>
    </vt:vector>
  </TitlesOfParts>
  <Company>Administrator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dichiarazione del Sindaco/Assessore/Consigliere del Comune di Lucca prescritta dall'articolo 14 del D</dc:title>
  <dc:creator>rosa.iodice</dc:creator>
  <cp:lastModifiedBy>Utente</cp:lastModifiedBy>
  <cp:revision>2</cp:revision>
  <cp:lastPrinted>2018-05-07T14:31:00Z</cp:lastPrinted>
  <dcterms:created xsi:type="dcterms:W3CDTF">2019-03-02T08:33:00Z</dcterms:created>
  <dcterms:modified xsi:type="dcterms:W3CDTF">2019-03-02T08:33:00Z</dcterms:modified>
</cp:coreProperties>
</file>